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D301" w14:textId="2A360086"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4930CA" w:rsidRPr="004930CA">
        <w:rPr>
          <w:rFonts w:ascii="Calibri" w:eastAsia="Times New Roman" w:hAnsi="Calibri" w:cs="Calibri"/>
          <w:bCs w:val="0"/>
          <w:color w:val="auto"/>
          <w:szCs w:val="20"/>
        </w:rPr>
        <w:t>POST/DYS/OR/GZ/04089/2025</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0522713" w14:textId="04FAF6C1"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74368B" w:rsidRPr="0074368B">
        <w:rPr>
          <w:rFonts w:ascii="Calibri" w:hAnsi="Calibri" w:cs="Arial"/>
          <w:b/>
          <w:i/>
          <w:snapToGrid w:val="0"/>
          <w:color w:val="000000"/>
          <w:sz w:val="22"/>
          <w:szCs w:val="22"/>
        </w:rPr>
        <w:t>Budowa przyłączy kablowych nN na terenie działania RE Stalowa Wola-4 części.”</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4EECF668"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968C4" w14:textId="77777777" w:rsidR="006003AA" w:rsidRDefault="006003AA" w:rsidP="004A302B">
      <w:pPr>
        <w:spacing w:line="240" w:lineRule="auto"/>
      </w:pPr>
      <w:r>
        <w:separator/>
      </w:r>
    </w:p>
  </w:endnote>
  <w:endnote w:type="continuationSeparator" w:id="0">
    <w:p w14:paraId="764AD7B6" w14:textId="77777777" w:rsidR="006003AA" w:rsidRDefault="006003A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1076C" w14:textId="77777777" w:rsidR="006003AA" w:rsidRDefault="006003AA" w:rsidP="004A302B">
      <w:pPr>
        <w:spacing w:line="240" w:lineRule="auto"/>
      </w:pPr>
      <w:r>
        <w:separator/>
      </w:r>
    </w:p>
  </w:footnote>
  <w:footnote w:type="continuationSeparator" w:id="0">
    <w:p w14:paraId="73D3156D" w14:textId="77777777" w:rsidR="006003AA" w:rsidRDefault="006003AA"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231303852">
    <w:abstractNumId w:val="22"/>
  </w:num>
  <w:num w:numId="2" w16cid:durableId="1015497386">
    <w:abstractNumId w:val="9"/>
  </w:num>
  <w:num w:numId="3" w16cid:durableId="1639796037">
    <w:abstractNumId w:val="4"/>
  </w:num>
  <w:num w:numId="4" w16cid:durableId="1570654569">
    <w:abstractNumId w:val="36"/>
  </w:num>
  <w:num w:numId="5" w16cid:durableId="988288510">
    <w:abstractNumId w:val="19"/>
  </w:num>
  <w:num w:numId="6" w16cid:durableId="21440915">
    <w:abstractNumId w:val="14"/>
  </w:num>
  <w:num w:numId="7" w16cid:durableId="1702323638">
    <w:abstractNumId w:val="27"/>
  </w:num>
  <w:num w:numId="8" w16cid:durableId="469174045">
    <w:abstractNumId w:val="44"/>
  </w:num>
  <w:num w:numId="9" w16cid:durableId="1098595422">
    <w:abstractNumId w:val="12"/>
  </w:num>
  <w:num w:numId="10" w16cid:durableId="285088883">
    <w:abstractNumId w:val="33"/>
  </w:num>
  <w:num w:numId="11" w16cid:durableId="160312723">
    <w:abstractNumId w:val="24"/>
  </w:num>
  <w:num w:numId="12" w16cid:durableId="18092975">
    <w:abstractNumId w:val="18"/>
  </w:num>
  <w:num w:numId="13" w16cid:durableId="968126340">
    <w:abstractNumId w:val="10"/>
  </w:num>
  <w:num w:numId="14" w16cid:durableId="292172667">
    <w:abstractNumId w:val="25"/>
  </w:num>
  <w:num w:numId="15" w16cid:durableId="1168863243">
    <w:abstractNumId w:val="35"/>
  </w:num>
  <w:num w:numId="16" w16cid:durableId="1991902765">
    <w:abstractNumId w:val="32"/>
  </w:num>
  <w:num w:numId="17" w16cid:durableId="1126852317">
    <w:abstractNumId w:val="45"/>
  </w:num>
  <w:num w:numId="18" w16cid:durableId="1593392697">
    <w:abstractNumId w:val="16"/>
  </w:num>
  <w:num w:numId="19" w16cid:durableId="1156991755">
    <w:abstractNumId w:val="5"/>
  </w:num>
  <w:num w:numId="20" w16cid:durableId="313144885">
    <w:abstractNumId w:val="29"/>
  </w:num>
  <w:num w:numId="21" w16cid:durableId="4831328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33371599">
    <w:abstractNumId w:val="7"/>
  </w:num>
  <w:num w:numId="23" w16cid:durableId="2068139639">
    <w:abstractNumId w:val="47"/>
  </w:num>
  <w:num w:numId="24" w16cid:durableId="129830504">
    <w:abstractNumId w:val="8"/>
  </w:num>
  <w:num w:numId="25" w16cid:durableId="2144879488">
    <w:abstractNumId w:val="20"/>
  </w:num>
  <w:num w:numId="26" w16cid:durableId="663315013">
    <w:abstractNumId w:val="13"/>
  </w:num>
  <w:num w:numId="27" w16cid:durableId="26683755">
    <w:abstractNumId w:val="23"/>
  </w:num>
  <w:num w:numId="28" w16cid:durableId="46338949">
    <w:abstractNumId w:val="6"/>
  </w:num>
  <w:num w:numId="29" w16cid:durableId="291131658">
    <w:abstractNumId w:val="21"/>
  </w:num>
  <w:num w:numId="30" w16cid:durableId="952202867">
    <w:abstractNumId w:val="28"/>
  </w:num>
  <w:num w:numId="31" w16cid:durableId="1399133075">
    <w:abstractNumId w:val="26"/>
  </w:num>
  <w:num w:numId="32" w16cid:durableId="989096352">
    <w:abstractNumId w:val="31"/>
  </w:num>
  <w:num w:numId="33" w16cid:durableId="1321890751">
    <w:abstractNumId w:val="34"/>
  </w:num>
  <w:num w:numId="34" w16cid:durableId="1877699386">
    <w:abstractNumId w:val="15"/>
  </w:num>
  <w:num w:numId="35" w16cid:durableId="827286109">
    <w:abstractNumId w:val="17"/>
  </w:num>
  <w:num w:numId="36" w16cid:durableId="702484425">
    <w:abstractNumId w:val="3"/>
  </w:num>
  <w:num w:numId="37" w16cid:durableId="1880126081">
    <w:abstractNumId w:val="42"/>
  </w:num>
  <w:num w:numId="38" w16cid:durableId="351300953">
    <w:abstractNumId w:val="39"/>
  </w:num>
  <w:num w:numId="39" w16cid:durableId="2070379888">
    <w:abstractNumId w:val="46"/>
  </w:num>
  <w:num w:numId="40" w16cid:durableId="934438650">
    <w:abstractNumId w:val="37"/>
  </w:num>
  <w:num w:numId="41" w16cid:durableId="1105422265">
    <w:abstractNumId w:val="30"/>
  </w:num>
  <w:num w:numId="42" w16cid:durableId="6592343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538434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326353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5093401">
    <w:abstractNumId w:val="43"/>
  </w:num>
  <w:num w:numId="46" w16cid:durableId="1641416890">
    <w:abstractNumId w:val="41"/>
  </w:num>
  <w:num w:numId="47" w16cid:durableId="1801875550">
    <w:abstractNumId w:val="40"/>
  </w:num>
  <w:num w:numId="48" w16cid:durableId="600796472">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33FF"/>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0CA"/>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ADE"/>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3AA"/>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68B"/>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035"/>
    <w:rsid w:val="008B4363"/>
    <w:rsid w:val="008B43D4"/>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9A"/>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26C8"/>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8657B"/>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0955"/>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POST/DYS/OR/GZ/04089/2025                         </dmsv2SWPP2ObjectNumber>
    <dmsv2SWPP2SumMD5 xmlns="http://schemas.microsoft.com/sharepoint/v3">cf6735e18b0ecd6130b17158cbc4dba0</dmsv2SWPP2SumMD5>
    <dmsv2BaseMoved xmlns="http://schemas.microsoft.com/sharepoint/v3">false</dmsv2BaseMoved>
    <dmsv2BaseIsSensitive xmlns="http://schemas.microsoft.com/sharepoint/v3">true</dmsv2BaseIsSensitive>
    <dmsv2SWPP2IDSWPP2 xmlns="http://schemas.microsoft.com/sharepoint/v3">698576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23757548</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00000001000700030000000g000000000000</dmsv2SWPP2ObjectDepartment>
    <dmsv2SWPP2ObjectName xmlns="http://schemas.microsoft.com/sharepoint/v3">Postępowanie</dmsv2SWPP2ObjectName>
    <_dlc_DocId xmlns="a19cb1c7-c5c7-46d4-85ae-d83685407bba">DPFVW34YURAE-150815970-20367</_dlc_DocId>
    <_dlc_DocIdUrl xmlns="a19cb1c7-c5c7-46d4-85ae-d83685407bba">
      <Url>https://swpp2.dms.gkpge.pl/sites/40/_layouts/15/DocIdRedir.aspx?ID=DPFVW34YURAE-150815970-20367</Url>
      <Description>DPFVW34YURAE-150815970-20367</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6AAB2639-0B05-4052-ADAA-3716847A1ACC}"/>
</file>

<file path=customXml/itemProps3.xml><?xml version="1.0" encoding="utf-8"?>
<ds:datastoreItem xmlns:ds="http://schemas.openxmlformats.org/officeDocument/2006/customXml" ds:itemID="{4131BEB3-0D71-4135-8DC6-5D8FF29582CD}">
  <ds:schemaRefs>
    <ds:schemaRef ds:uri="http://schemas.microsoft.com/sharepoint/events"/>
  </ds:schemaRefs>
</ds:datastoreItem>
</file>

<file path=customXml/itemProps4.xml><?xml version="1.0" encoding="utf-8"?>
<ds:datastoreItem xmlns:ds="http://schemas.openxmlformats.org/officeDocument/2006/customXml" ds:itemID="{85075F5E-258F-4921-838B-C68676C37C68}">
  <ds:schemaRefs>
    <ds:schemaRef ds:uri="http://schemas.openxmlformats.org/officeDocument/2006/bibliography"/>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1338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7</cp:revision>
  <cp:lastPrinted>2020-02-27T07:25:00Z</cp:lastPrinted>
  <dcterms:created xsi:type="dcterms:W3CDTF">2025-10-27T09:26:00Z</dcterms:created>
  <dcterms:modified xsi:type="dcterms:W3CDTF">2025-11-18T08:16:00Z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_dlc_DocIdItemGuid">
    <vt:lpwstr>77261782-8019-463e-967d-6118373e5ca5</vt:lpwstr>
  </property>
</Properties>
</file>